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7D1F0" w14:textId="7300A899" w:rsidR="00407FBD" w:rsidRPr="00192D38" w:rsidRDefault="00407FBD">
      <w:pPr>
        <w:tabs>
          <w:tab w:val="left" w:pos="1216"/>
          <w:tab w:val="left" w:pos="3757"/>
        </w:tabs>
        <w:rPr>
          <w:rFonts w:ascii="Times New Roman" w:hAnsi="Times New Roman" w:cs="Times New Roman"/>
        </w:rPr>
      </w:pPr>
      <w:r w:rsidRPr="00192D38">
        <w:rPr>
          <w:rFonts w:ascii="Times New Roman" w:hAnsi="Times New Roman" w:cs="Times New Roman"/>
        </w:rPr>
        <w:tab/>
      </w:r>
      <w:r w:rsidRPr="00192D38">
        <w:rPr>
          <w:rFonts w:ascii="Times New Roman" w:hAnsi="Times New Roman" w:cs="Times New Roman"/>
        </w:rPr>
        <w:tab/>
      </w:r>
    </w:p>
    <w:p w14:paraId="08C66409" w14:textId="77777777" w:rsidR="00025965" w:rsidRDefault="004E5AD5" w:rsidP="00F65F91">
      <w:pPr>
        <w:rPr>
          <w:rFonts w:ascii="Times New Roman" w:eastAsia="Calibri" w:hAnsi="Times New Roman" w:cs="Times New Roman"/>
          <w:lang w:eastAsia="en-US"/>
        </w:rPr>
      </w:pPr>
      <w:r w:rsidRPr="00192D38">
        <w:rPr>
          <w:rFonts w:ascii="Times New Roman" w:eastAsia="Calibri" w:hAnsi="Times New Roman" w:cs="Times New Roman"/>
          <w:lang w:eastAsia="en-US"/>
        </w:rPr>
        <w:tab/>
      </w:r>
    </w:p>
    <w:p w14:paraId="32896FB8" w14:textId="77777777" w:rsidR="002D53FC" w:rsidRDefault="002D53FC" w:rsidP="002D53FC">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D8FB99D" w14:textId="77777777" w:rsidR="002D53FC" w:rsidRPr="005C1954" w:rsidRDefault="002D53FC" w:rsidP="002D53FC">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6DD098B8" w14:textId="77777777" w:rsidR="002D53FC" w:rsidRPr="002D3950" w:rsidRDefault="002D53FC" w:rsidP="002D53FC">
      <w:pPr>
        <w:pStyle w:val="Intestazione"/>
        <w:jc w:val="center"/>
        <w:rPr>
          <w:rFonts w:ascii="Times New Roman" w:hAnsi="Times New Roman" w:cs="Times New Roman"/>
          <w:i/>
          <w:sz w:val="22"/>
          <w:szCs w:val="22"/>
        </w:rPr>
      </w:pPr>
    </w:p>
    <w:p w14:paraId="767FBF21" w14:textId="77777777" w:rsidR="002D53FC" w:rsidRPr="006B3040" w:rsidRDefault="002D53FC" w:rsidP="002D53FC">
      <w:pPr>
        <w:ind w:firstLine="6379"/>
        <w:rPr>
          <w:rFonts w:ascii="Times New Roman" w:eastAsia="Calibri" w:hAnsi="Times New Roman" w:cs="Times New Roman"/>
          <w:sz w:val="16"/>
          <w:szCs w:val="16"/>
          <w:lang w:eastAsia="en-US"/>
        </w:rPr>
      </w:pPr>
    </w:p>
    <w:p w14:paraId="1DD45199" w14:textId="77777777" w:rsidR="002D53FC" w:rsidRDefault="002D53FC" w:rsidP="002D53FC">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54B10C1" w14:textId="77777777" w:rsidR="002D53FC" w:rsidRPr="00396CDD" w:rsidRDefault="002D53FC" w:rsidP="002D53FC">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5BCEA277" w14:textId="77777777" w:rsidR="002D53FC" w:rsidRDefault="002D53FC" w:rsidP="002D53FC">
      <w:pPr>
        <w:ind w:leftChars="-1" w:hangingChars="1" w:hanging="2"/>
        <w:jc w:val="both"/>
        <w:rPr>
          <w:rFonts w:ascii="Times New Roman" w:eastAsia="Calibri" w:hAnsi="Times New Roman" w:cs="Times New Roman"/>
          <w:b/>
          <w:sz w:val="22"/>
          <w:szCs w:val="22"/>
          <w:lang w:eastAsia="en-US"/>
        </w:rPr>
      </w:pPr>
    </w:p>
    <w:p w14:paraId="36FE6083" w14:textId="77777777" w:rsidR="00C3023F" w:rsidRPr="005C1954" w:rsidRDefault="00C3023F" w:rsidP="00BF09C5">
      <w:pPr>
        <w:ind w:leftChars="-1" w:hangingChars="1" w:hanging="2"/>
        <w:jc w:val="center"/>
        <w:rPr>
          <w:rFonts w:ascii="Times New Roman" w:eastAsia="Calibri" w:hAnsi="Times New Roman" w:cs="Times New Roman"/>
          <w:b/>
          <w:caps/>
          <w:sz w:val="22"/>
          <w:szCs w:val="22"/>
          <w:lang w:eastAsia="en-US"/>
        </w:rPr>
      </w:pPr>
    </w:p>
    <w:p w14:paraId="60FE4C7C" w14:textId="39090FC5" w:rsidR="00BF09C5" w:rsidRDefault="00BF09C5" w:rsidP="00BF09C5">
      <w:pPr>
        <w:jc w:val="both"/>
        <w:rPr>
          <w:rFonts w:ascii="Times New Roman" w:eastAsia="Calibri" w:hAnsi="Times New Roman" w:cs="Times New Roman"/>
          <w:b/>
          <w:lang w:eastAsia="en-US"/>
        </w:rPr>
      </w:pPr>
      <w:r w:rsidRPr="00BF09C5">
        <w:rPr>
          <w:rFonts w:ascii="Times New Roman" w:eastAsia="Calibri" w:hAnsi="Times New Roman" w:cs="Times New Roman"/>
          <w:b/>
          <w:lang w:eastAsia="en-US"/>
        </w:rPr>
        <w:t xml:space="preserve">Avviso di selezione rivolto al personale interno  finalizzato </w:t>
      </w:r>
      <w:bookmarkStart w:id="0" w:name="_Hlk171368047"/>
      <w:r w:rsidRPr="00BF09C5">
        <w:rPr>
          <w:rFonts w:ascii="Times New Roman" w:eastAsia="Calibri" w:hAnsi="Times New Roman" w:cs="Times New Roman"/>
          <w:b/>
          <w:lang w:eastAsia="en-US"/>
        </w:rPr>
        <w:t xml:space="preserve">alla costituzione della Comunità di pratiche per l’apprendimento </w:t>
      </w:r>
      <w:r w:rsidRPr="00A502D6">
        <w:rPr>
          <w:rFonts w:ascii="Times New Roman" w:eastAsia="Calibri" w:hAnsi="Times New Roman" w:cs="Times New Roman"/>
          <w:b/>
          <w:lang w:eastAsia="en-US"/>
        </w:rPr>
        <w:t>prot</w:t>
      </w:r>
      <w:r w:rsidRPr="00611529">
        <w:rPr>
          <w:rFonts w:ascii="Times New Roman" w:eastAsia="Calibri" w:hAnsi="Times New Roman" w:cs="Times New Roman"/>
          <w:b/>
          <w:lang w:eastAsia="en-US"/>
        </w:rPr>
        <w:t>. n. 000</w:t>
      </w:r>
      <w:r w:rsidR="006A6562" w:rsidRPr="00611529">
        <w:rPr>
          <w:rFonts w:ascii="Times New Roman" w:eastAsia="Calibri" w:hAnsi="Times New Roman" w:cs="Times New Roman"/>
          <w:b/>
          <w:lang w:eastAsia="en-US"/>
        </w:rPr>
        <w:t>6412</w:t>
      </w:r>
      <w:r w:rsidRPr="00611529">
        <w:rPr>
          <w:rFonts w:ascii="Times New Roman" w:eastAsia="Calibri" w:hAnsi="Times New Roman" w:cs="Times New Roman"/>
          <w:b/>
          <w:lang w:eastAsia="en-US"/>
        </w:rPr>
        <w:t xml:space="preserve"> del </w:t>
      </w:r>
      <w:r w:rsidR="00F16B4D" w:rsidRPr="00611529">
        <w:rPr>
          <w:rFonts w:ascii="Times New Roman" w:eastAsia="Calibri" w:hAnsi="Times New Roman" w:cs="Times New Roman"/>
          <w:b/>
          <w:lang w:eastAsia="en-US"/>
        </w:rPr>
        <w:t>14</w:t>
      </w:r>
      <w:r w:rsidRPr="00611529">
        <w:rPr>
          <w:rFonts w:ascii="Times New Roman" w:eastAsia="Calibri" w:hAnsi="Times New Roman" w:cs="Times New Roman"/>
          <w:b/>
          <w:lang w:eastAsia="en-US"/>
        </w:rPr>
        <w:t>/07/2024</w:t>
      </w:r>
    </w:p>
    <w:bookmarkEnd w:id="0"/>
    <w:p w14:paraId="5387E2A9" w14:textId="77777777" w:rsidR="002C40A2" w:rsidRPr="00192D38" w:rsidRDefault="002C40A2" w:rsidP="003079DF">
      <w:pPr>
        <w:ind w:leftChars="-1" w:hangingChars="1" w:hanging="2"/>
        <w:jc w:val="both"/>
        <w:rPr>
          <w:rFonts w:ascii="Times New Roman" w:eastAsia="Calibri" w:hAnsi="Times New Roman" w:cs="Times New Roman"/>
          <w:b/>
          <w:lang w:eastAsia="en-US"/>
        </w:rPr>
      </w:pPr>
    </w:p>
    <w:p w14:paraId="636CF9F5" w14:textId="77777777" w:rsidR="00C90950" w:rsidRPr="00287EB7" w:rsidRDefault="00C90950" w:rsidP="00C90950">
      <w:pPr>
        <w:ind w:leftChars="-1" w:hangingChars="1" w:hanging="2"/>
        <w:jc w:val="both"/>
        <w:rPr>
          <w:rFonts w:ascii="Times New Roman" w:eastAsia="Calibri" w:hAnsi="Times New Roman" w:cs="Times New Roman"/>
          <w:bCs/>
          <w:lang w:eastAsia="en-US"/>
        </w:rPr>
      </w:pPr>
      <w:bookmarkStart w:id="1" w:name="_Hlk162551961"/>
      <w:r w:rsidRPr="00287EB7">
        <w:rPr>
          <w:rFonts w:ascii="Times New Roman" w:eastAsia="Calibri" w:hAnsi="Times New Roman" w:cs="Times New Roman"/>
          <w:bCs/>
          <w:lang w:eastAsia="en-US"/>
        </w:rPr>
        <w:t xml:space="preserve">PIANO NAZIONALE DI RIPRESA E RESILIENZA MISSIONE 4: ISTRUZIONE E RICERCA </w:t>
      </w:r>
      <w:r w:rsidRPr="00DC669F">
        <w:rPr>
          <w:rFonts w:ascii="Times New Roman" w:eastAsia="Calibri" w:hAnsi="Times New Roman" w:cs="Times New Roman"/>
          <w:bCs/>
          <w:lang w:eastAsia="en-US"/>
        </w:rPr>
        <w:t xml:space="preserve">Componente 1 – Potenziamento dell’offerta dei servizi di istruzione: dagli asili nido alle Università Investimento 2.1: </w:t>
      </w:r>
      <w:r w:rsidRPr="00DC669F">
        <w:rPr>
          <w:rFonts w:ascii="Times New Roman" w:eastAsia="Calibri" w:hAnsi="Times New Roman" w:cs="Times New Roman"/>
          <w:bCs/>
          <w:i/>
          <w:iCs/>
          <w:lang w:eastAsia="en-US"/>
        </w:rPr>
        <w:t>Didattica digitale integrata e formazione alla transizione digitale del personale scolastico Formazione del personale scolastico per la transizione digitale</w:t>
      </w:r>
      <w:r w:rsidRPr="00DC669F">
        <w:rPr>
          <w:rFonts w:ascii="Times New Roman" w:eastAsia="Calibri" w:hAnsi="Times New Roman" w:cs="Times New Roman"/>
          <w:bCs/>
          <w:lang w:eastAsia="en-US"/>
        </w:rPr>
        <w:t xml:space="preserve"> (D.M. 66/2023) </w:t>
      </w:r>
      <w:r>
        <w:rPr>
          <w:rFonts w:ascii="Times New Roman" w:eastAsia="Calibri" w:hAnsi="Times New Roman" w:cs="Times New Roman"/>
          <w:bCs/>
          <w:lang w:eastAsia="en-US"/>
        </w:rPr>
        <w:t>f</w:t>
      </w:r>
      <w:r w:rsidRPr="00B9034B">
        <w:rPr>
          <w:rFonts w:ascii="Times New Roman" w:eastAsia="Calibri" w:hAnsi="Times New Roman" w:cs="Times New Roman"/>
          <w:bCs/>
          <w:lang w:eastAsia="en-US"/>
        </w:rPr>
        <w:t xml:space="preserve">inanziato dall’Unione </w:t>
      </w:r>
      <w:r>
        <w:rPr>
          <w:rFonts w:ascii="Times New Roman" w:eastAsia="Calibri" w:hAnsi="Times New Roman" w:cs="Times New Roman"/>
          <w:bCs/>
          <w:lang w:eastAsia="en-US"/>
        </w:rPr>
        <w:t>E</w:t>
      </w:r>
      <w:r w:rsidRPr="00B9034B">
        <w:rPr>
          <w:rFonts w:ascii="Times New Roman" w:eastAsia="Calibri" w:hAnsi="Times New Roman" w:cs="Times New Roman"/>
          <w:bCs/>
          <w:lang w:eastAsia="en-US"/>
        </w:rPr>
        <w:t>uropea – Next Generation EU</w:t>
      </w:r>
    </w:p>
    <w:p w14:paraId="66BE0CE2" w14:textId="77777777" w:rsidR="00C90950" w:rsidRPr="00287EB7" w:rsidRDefault="00C90950" w:rsidP="00C90950">
      <w:pPr>
        <w:ind w:leftChars="-1" w:hangingChars="1" w:hanging="2"/>
        <w:jc w:val="both"/>
        <w:rPr>
          <w:rFonts w:ascii="Times New Roman" w:eastAsia="Calibri" w:hAnsi="Times New Roman" w:cs="Times New Roman"/>
          <w:bCs/>
          <w:lang w:eastAsia="en-US"/>
        </w:rPr>
      </w:pPr>
    </w:p>
    <w:p w14:paraId="240134FC" w14:textId="77777777" w:rsidR="00C90950" w:rsidRPr="00287EB7" w:rsidRDefault="00C90950" w:rsidP="00C90950">
      <w:pPr>
        <w:ind w:leftChars="-1" w:hangingChars="1" w:hanging="2"/>
        <w:jc w:val="both"/>
        <w:rPr>
          <w:rFonts w:ascii="Times New Roman" w:eastAsia="Calibri" w:hAnsi="Times New Roman" w:cs="Times New Roman"/>
          <w:b/>
          <w:lang w:eastAsia="en-US"/>
        </w:rPr>
      </w:pPr>
      <w:r w:rsidRPr="00287EB7">
        <w:rPr>
          <w:rFonts w:ascii="Times New Roman" w:eastAsia="Calibri" w:hAnsi="Times New Roman" w:cs="Times New Roman"/>
          <w:b/>
          <w:lang w:eastAsia="en-US"/>
        </w:rPr>
        <w:t xml:space="preserve">Codice Progetto: </w:t>
      </w:r>
      <w:r w:rsidRPr="00DC669F">
        <w:rPr>
          <w:rFonts w:ascii="Times New Roman" w:eastAsia="Calibri" w:hAnsi="Times New Roman" w:cs="Times New Roman"/>
          <w:bCs/>
          <w:lang w:eastAsia="en-US"/>
        </w:rPr>
        <w:t>M4C1I2.1-2023-1222-P-45221</w:t>
      </w:r>
      <w:r w:rsidRPr="00DC669F">
        <w:rPr>
          <w:rFonts w:ascii="Times New Roman" w:eastAsia="Calibri" w:hAnsi="Times New Roman" w:cs="Times New Roman"/>
          <w:b/>
          <w:lang w:eastAsia="en-US"/>
        </w:rPr>
        <w:cr/>
      </w:r>
      <w:r w:rsidRPr="00287EB7">
        <w:rPr>
          <w:rFonts w:ascii="Times New Roman" w:eastAsia="Calibri" w:hAnsi="Times New Roman" w:cs="Times New Roman"/>
          <w:b/>
          <w:lang w:eastAsia="en-US"/>
        </w:rPr>
        <w:t>Titolo</w:t>
      </w:r>
      <w:r w:rsidRPr="00287EB7">
        <w:rPr>
          <w:rFonts w:ascii="Times New Roman" w:eastAsia="Calibri" w:hAnsi="Times New Roman" w:cs="Times New Roman"/>
          <w:bCs/>
          <w:lang w:eastAsia="en-US"/>
        </w:rPr>
        <w:t xml:space="preserve">: </w:t>
      </w:r>
      <w:r w:rsidRPr="00DC669F">
        <w:rPr>
          <w:rFonts w:ascii="Times New Roman" w:eastAsia="Calibri" w:hAnsi="Times New Roman" w:cs="Times New Roman"/>
          <w:bCs/>
          <w:lang w:eastAsia="en-US"/>
        </w:rPr>
        <w:t>Formazione in azione</w:t>
      </w:r>
    </w:p>
    <w:p w14:paraId="5D5A7D30" w14:textId="77777777" w:rsidR="00C90950" w:rsidRDefault="00C90950" w:rsidP="00C90950">
      <w:pPr>
        <w:ind w:leftChars="-1" w:hangingChars="1" w:hanging="2"/>
        <w:jc w:val="both"/>
        <w:rPr>
          <w:rFonts w:ascii="Times New Roman" w:eastAsia="Calibri" w:hAnsi="Times New Roman" w:cs="Times New Roman"/>
          <w:bCs/>
          <w:lang w:eastAsia="en-US"/>
        </w:rPr>
      </w:pPr>
      <w:r w:rsidRPr="00287EB7">
        <w:rPr>
          <w:rFonts w:ascii="Times New Roman" w:eastAsia="Calibri" w:hAnsi="Times New Roman" w:cs="Times New Roman"/>
          <w:b/>
          <w:lang w:eastAsia="en-US"/>
        </w:rPr>
        <w:t>CUP:</w:t>
      </w:r>
      <w:r w:rsidRPr="00287EB7">
        <w:rPr>
          <w:b/>
        </w:rPr>
        <w:t xml:space="preserve"> </w:t>
      </w:r>
      <w:r w:rsidRPr="00DC669F">
        <w:rPr>
          <w:rFonts w:ascii="Times New Roman" w:eastAsia="Calibri" w:hAnsi="Times New Roman" w:cs="Times New Roman"/>
          <w:bCs/>
          <w:lang w:eastAsia="en-US"/>
        </w:rPr>
        <w:t>D14D23004530006</w:t>
      </w:r>
      <w:bookmarkEnd w:id="1"/>
    </w:p>
    <w:p w14:paraId="50259CFF" w14:textId="77777777" w:rsidR="003535C7" w:rsidRPr="002D3950" w:rsidRDefault="003535C7" w:rsidP="00C90950">
      <w:pPr>
        <w:ind w:leftChars="-1" w:hangingChars="1" w:hanging="2"/>
        <w:jc w:val="both"/>
        <w:rPr>
          <w:rFonts w:ascii="Times New Roman" w:eastAsia="Calibri" w:hAnsi="Times New Roman" w:cs="Times New Roman"/>
          <w:bCs/>
          <w:sz w:val="22"/>
          <w:szCs w:val="22"/>
          <w:lang w:eastAsia="en-US"/>
        </w:rPr>
      </w:pPr>
    </w:p>
    <w:p w14:paraId="6D33C2C9" w14:textId="6C12B5B6" w:rsidR="00446352" w:rsidRPr="00192D38" w:rsidRDefault="00446352" w:rsidP="003079DF">
      <w:pPr>
        <w:ind w:leftChars="-1" w:hangingChars="1" w:hanging="2"/>
        <w:jc w:val="both"/>
        <w:rPr>
          <w:rFonts w:ascii="Times New Roman" w:eastAsia="Calibri" w:hAnsi="Times New Roman" w:cs="Times New Roman"/>
          <w:b/>
          <w:lang w:eastAsia="en-US"/>
        </w:rPr>
      </w:pPr>
    </w:p>
    <w:p w14:paraId="35C0C038" w14:textId="77777777" w:rsidR="002D53FC" w:rsidRPr="00B5601D" w:rsidRDefault="002D53FC" w:rsidP="002D53FC">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3E9B01EE" w14:textId="77777777" w:rsidR="002D53FC" w:rsidRPr="00B5601D" w:rsidRDefault="002D53FC" w:rsidP="002D53FC">
      <w:pPr>
        <w:rPr>
          <w:rFonts w:ascii="Times New Roman" w:eastAsia="Calibri" w:hAnsi="Times New Roman" w:cs="Times New Roman"/>
          <w:bCs/>
          <w:sz w:val="22"/>
          <w:szCs w:val="22"/>
          <w:lang w:eastAsia="en-US"/>
        </w:rPr>
      </w:pPr>
    </w:p>
    <w:p w14:paraId="0DF2FA04" w14:textId="2665C50A" w:rsidR="002D53FC" w:rsidRDefault="002D53FC" w:rsidP="002D53FC">
      <w:pPr>
        <w:jc w:val="both"/>
        <w:rPr>
          <w:rFonts w:ascii="Times New Roman" w:eastAsia="Calibri" w:hAnsi="Times New Roman" w:cs="Times New Roman"/>
          <w:b/>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w:t>
      </w:r>
      <w:r>
        <w:rPr>
          <w:rFonts w:ascii="Times New Roman" w:hAnsi="Times New Roman" w:cs="Times New Roman"/>
          <w:sz w:val="22"/>
          <w:szCs w:val="22"/>
          <w:lang w:eastAsia="en-US"/>
        </w:rPr>
        <w:t>l’</w:t>
      </w:r>
      <w:r w:rsidRPr="00AB6C65">
        <w:rPr>
          <w:rFonts w:ascii="Times New Roman" w:hAnsi="Times New Roman" w:cs="Times New Roman"/>
          <w:sz w:val="22"/>
          <w:szCs w:val="22"/>
          <w:lang w:eastAsia="en-US"/>
        </w:rPr>
        <w:t>Avviso di selezione rivolto al personale interno  finalizzat</w:t>
      </w:r>
      <w:r>
        <w:rPr>
          <w:rFonts w:ascii="Times New Roman" w:hAnsi="Times New Roman" w:cs="Times New Roman"/>
          <w:sz w:val="22"/>
          <w:szCs w:val="22"/>
          <w:lang w:eastAsia="en-US"/>
        </w:rPr>
        <w:t>o</w:t>
      </w:r>
      <w:r w:rsidRPr="00AB6C65">
        <w:rPr>
          <w:rFonts w:ascii="Times New Roman" w:hAnsi="Times New Roman" w:cs="Times New Roman"/>
          <w:sz w:val="22"/>
          <w:szCs w:val="22"/>
          <w:lang w:eastAsia="en-US"/>
        </w:rPr>
        <w:t xml:space="preserve"> </w:t>
      </w:r>
      <w:r w:rsidRPr="00BF09C5">
        <w:rPr>
          <w:rFonts w:ascii="Times New Roman" w:eastAsia="Calibri" w:hAnsi="Times New Roman" w:cs="Times New Roman"/>
          <w:b/>
          <w:lang w:eastAsia="en-US"/>
        </w:rPr>
        <w:t xml:space="preserve">alla costituzione della Comunità di pratiche per l’apprendimento </w:t>
      </w:r>
      <w:r w:rsidRPr="00FD2D64">
        <w:rPr>
          <w:rFonts w:ascii="Times New Roman" w:eastAsia="Calibri" w:hAnsi="Times New Roman" w:cs="Times New Roman"/>
          <w:b/>
          <w:lang w:eastAsia="en-US"/>
        </w:rPr>
        <w:t>prot. n. 000</w:t>
      </w:r>
      <w:r w:rsidR="006A6562" w:rsidRPr="00FD2D64">
        <w:rPr>
          <w:rFonts w:ascii="Times New Roman" w:eastAsia="Calibri" w:hAnsi="Times New Roman" w:cs="Times New Roman"/>
          <w:b/>
          <w:lang w:eastAsia="en-US"/>
        </w:rPr>
        <w:t>6412</w:t>
      </w:r>
      <w:r w:rsidRPr="00FD2D64">
        <w:rPr>
          <w:rFonts w:ascii="Times New Roman" w:eastAsia="Calibri" w:hAnsi="Times New Roman" w:cs="Times New Roman"/>
          <w:b/>
          <w:lang w:eastAsia="en-US"/>
        </w:rPr>
        <w:t xml:space="preserve"> del </w:t>
      </w:r>
      <w:r w:rsidR="006A6562" w:rsidRPr="00FD2D64">
        <w:rPr>
          <w:rFonts w:ascii="Times New Roman" w:eastAsia="Calibri" w:hAnsi="Times New Roman" w:cs="Times New Roman"/>
          <w:b/>
          <w:lang w:eastAsia="en-US"/>
        </w:rPr>
        <w:t>14</w:t>
      </w:r>
      <w:r w:rsidRPr="00FD2D64">
        <w:rPr>
          <w:rFonts w:ascii="Times New Roman" w:eastAsia="Calibri" w:hAnsi="Times New Roman" w:cs="Times New Roman"/>
          <w:b/>
          <w:lang w:eastAsia="en-US"/>
        </w:rPr>
        <w:t>/07/2024</w:t>
      </w:r>
    </w:p>
    <w:p w14:paraId="5BA5DC47" w14:textId="3D6E2141" w:rsidR="002D53FC" w:rsidRPr="00396CDD" w:rsidRDefault="002D53FC" w:rsidP="002D53FC">
      <w:pPr>
        <w:spacing w:before="120" w:after="120"/>
        <w:ind w:right="-1"/>
        <w:jc w:val="both"/>
        <w:rPr>
          <w:rFonts w:ascii="Times New Roman" w:hAnsi="Times New Roman" w:cs="Times New Roman"/>
          <w:b/>
          <w:sz w:val="22"/>
          <w:szCs w:val="22"/>
          <w:lang w:eastAsia="en-US"/>
        </w:rPr>
      </w:pPr>
    </w:p>
    <w:p w14:paraId="05008150" w14:textId="77777777" w:rsidR="002D53FC" w:rsidRPr="00C906B9" w:rsidRDefault="002D53FC" w:rsidP="002D53FC">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7F6D94A7" w14:textId="77777777" w:rsidR="002D53FC" w:rsidRPr="00396CDD" w:rsidRDefault="002D53FC" w:rsidP="002D53FC">
      <w:pPr>
        <w:spacing w:before="120" w:after="120"/>
        <w:jc w:val="center"/>
        <w:outlineLvl w:val="0"/>
        <w:rPr>
          <w:rFonts w:ascii="Times New Roman" w:hAnsi="Times New Roman" w:cs="Times New Roman"/>
          <w:b/>
          <w:sz w:val="22"/>
          <w:szCs w:val="22"/>
          <w:lang w:eastAsia="en-US"/>
        </w:rPr>
      </w:pPr>
    </w:p>
    <w:p w14:paraId="29ECCC85" w14:textId="77777777" w:rsidR="002D53FC" w:rsidRPr="00396CDD" w:rsidRDefault="002D53FC" w:rsidP="002D53FC">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7C6EDBE9" w14:textId="77777777" w:rsidR="002D53FC" w:rsidRPr="00396CDD" w:rsidRDefault="002D53FC" w:rsidP="002D53FC">
      <w:pPr>
        <w:spacing w:before="120" w:after="120"/>
        <w:jc w:val="center"/>
        <w:outlineLvl w:val="0"/>
        <w:rPr>
          <w:rFonts w:ascii="Times New Roman" w:hAnsi="Times New Roman" w:cs="Times New Roman"/>
          <w:b/>
          <w:sz w:val="22"/>
          <w:szCs w:val="22"/>
          <w:lang w:eastAsia="en-US"/>
        </w:rPr>
      </w:pPr>
    </w:p>
    <w:p w14:paraId="43F7726E"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06EDB850" w14:textId="77777777" w:rsidR="002D53FC" w:rsidRPr="00396CDD" w:rsidRDefault="002D53FC" w:rsidP="002D53FC">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68C47A13"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548C20C3"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w:t>
      </w:r>
      <w:r w:rsidRPr="00396CDD">
        <w:rPr>
          <w:rFonts w:ascii="Times New Roman" w:eastAsia="Calibri" w:hAnsi="Times New Roman" w:cs="Times New Roman"/>
          <w:sz w:val="22"/>
          <w:szCs w:val="22"/>
          <w:lang w:eastAsia="en-US"/>
        </w:rPr>
        <w:lastRenderedPageBreak/>
        <w:t>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1ED1CE54"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aver preso piena cognizione del D.M. 26 aprile 2022, n. 105, recante il Codice di Comportamento dei dipendenti del Ministero dell’istruzione e del merito;</w:t>
      </w:r>
    </w:p>
    <w:p w14:paraId="71E53F29"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02B4EF26"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24743F7" w14:textId="77777777" w:rsidR="002D53FC" w:rsidRPr="00396CDD" w:rsidRDefault="002D53FC" w:rsidP="002D53FC">
      <w:pPr>
        <w:numPr>
          <w:ilvl w:val="0"/>
          <w:numId w:val="17"/>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33075FA8" w14:textId="77777777" w:rsidR="002D53FC" w:rsidRPr="00A63C39" w:rsidRDefault="002D53FC" w:rsidP="002D53FC">
      <w:pPr>
        <w:rPr>
          <w:rFonts w:ascii="Times New Roman" w:eastAsia="Calibri" w:hAnsi="Times New Roman" w:cs="Times New Roman"/>
          <w:bCs/>
          <w:sz w:val="22"/>
          <w:szCs w:val="22"/>
          <w:lang w:eastAsia="en-US"/>
        </w:rPr>
      </w:pPr>
    </w:p>
    <w:p w14:paraId="3CED836D" w14:textId="77777777" w:rsidR="002D53FC" w:rsidRPr="00A63C39" w:rsidRDefault="002D53FC" w:rsidP="002D53FC">
      <w:pPr>
        <w:rPr>
          <w:rFonts w:ascii="Times New Roman" w:eastAsia="Calibri" w:hAnsi="Times New Roman" w:cs="Times New Roman"/>
          <w:bCs/>
          <w:sz w:val="22"/>
          <w:szCs w:val="22"/>
          <w:lang w:eastAsia="en-US"/>
        </w:rPr>
      </w:pPr>
    </w:p>
    <w:p w14:paraId="7ED7CCCD" w14:textId="77777777" w:rsidR="002D53FC" w:rsidRPr="00A63C39" w:rsidRDefault="002D53FC" w:rsidP="002D53FC">
      <w:pPr>
        <w:rPr>
          <w:rFonts w:ascii="Times New Roman" w:eastAsia="Calibri" w:hAnsi="Times New Roman" w:cs="Times New Roman"/>
          <w:bCs/>
          <w:sz w:val="22"/>
          <w:szCs w:val="22"/>
          <w:lang w:eastAsia="en-US"/>
        </w:rPr>
      </w:pPr>
    </w:p>
    <w:p w14:paraId="37D8DD5E" w14:textId="77777777" w:rsidR="002D53FC" w:rsidRPr="00A63C39" w:rsidRDefault="002D53FC" w:rsidP="002D53FC">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r>
      <w:r w:rsidRPr="00A63C39">
        <w:rPr>
          <w:rFonts w:ascii="Times New Roman" w:eastAsia="Calibri" w:hAnsi="Times New Roman" w:cs="Times New Roman"/>
          <w:bCs/>
          <w:sz w:val="22"/>
          <w:szCs w:val="22"/>
          <w:lang w:eastAsia="en-US"/>
        </w:rPr>
        <w:tab/>
        <w:t xml:space="preserve">    Il dichiarante</w:t>
      </w:r>
    </w:p>
    <w:p w14:paraId="15B13398" w14:textId="77777777" w:rsidR="002D53FC" w:rsidRPr="00A63C39" w:rsidRDefault="002D53FC" w:rsidP="002D53FC">
      <w:pPr>
        <w:rPr>
          <w:rFonts w:ascii="Times New Roman" w:eastAsia="Calibri" w:hAnsi="Times New Roman" w:cs="Times New Roman"/>
          <w:bCs/>
          <w:sz w:val="22"/>
          <w:szCs w:val="22"/>
          <w:lang w:eastAsia="en-US"/>
        </w:rPr>
      </w:pPr>
    </w:p>
    <w:p w14:paraId="4A151CE5" w14:textId="77777777" w:rsidR="002D53FC" w:rsidRPr="00B5601D" w:rsidRDefault="002D53FC" w:rsidP="002D53FC">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Pr>
          <w:rFonts w:ascii="Times New Roman" w:eastAsia="Calibri" w:hAnsi="Times New Roman" w:cs="Times New Roman"/>
          <w:bCs/>
          <w:sz w:val="22"/>
          <w:szCs w:val="22"/>
          <w:lang w:eastAsia="en-US"/>
        </w:rPr>
        <w:tab/>
      </w:r>
      <w:r>
        <w:rPr>
          <w:rFonts w:ascii="Times New Roman" w:eastAsia="Calibri" w:hAnsi="Times New Roman" w:cs="Times New Roman"/>
          <w:bCs/>
          <w:sz w:val="22"/>
          <w:szCs w:val="22"/>
          <w:lang w:eastAsia="en-US"/>
        </w:rPr>
        <w:tab/>
      </w:r>
      <w:r>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p w14:paraId="7F91A330" w14:textId="77777777" w:rsidR="007513CB" w:rsidRPr="00192D38" w:rsidRDefault="007513CB" w:rsidP="00D560C6">
      <w:pPr>
        <w:jc w:val="both"/>
        <w:rPr>
          <w:rFonts w:ascii="Times New Roman" w:eastAsia="Calibri" w:hAnsi="Times New Roman" w:cs="Times New Roman"/>
          <w:i/>
          <w:lang w:eastAsia="en-US"/>
        </w:rPr>
      </w:pPr>
    </w:p>
    <w:p w14:paraId="24E1F7E0" w14:textId="77777777" w:rsidR="00702CB4" w:rsidRPr="00192D38" w:rsidRDefault="00702CB4" w:rsidP="00D560C6">
      <w:pPr>
        <w:jc w:val="both"/>
        <w:rPr>
          <w:rFonts w:ascii="Times New Roman" w:eastAsia="Calibri" w:hAnsi="Times New Roman" w:cs="Times New Roman"/>
          <w:i/>
          <w:lang w:eastAsia="en-US"/>
        </w:rPr>
      </w:pPr>
    </w:p>
    <w:p w14:paraId="6F8BA9CE" w14:textId="77777777" w:rsidR="00702CB4" w:rsidRPr="00192D38" w:rsidRDefault="00702CB4" w:rsidP="00D560C6">
      <w:pPr>
        <w:jc w:val="both"/>
        <w:rPr>
          <w:rFonts w:ascii="Times New Roman" w:eastAsia="Calibri" w:hAnsi="Times New Roman" w:cs="Times New Roman"/>
          <w:i/>
          <w:lang w:eastAsia="en-US"/>
        </w:rPr>
      </w:pPr>
    </w:p>
    <w:sectPr w:rsidR="00702CB4" w:rsidRPr="00192D38"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8A353" w14:textId="77777777" w:rsidR="00407FBD" w:rsidRDefault="00407FBD">
    <w:pPr>
      <w:pStyle w:val="Pidipagina"/>
    </w:pPr>
  </w:p>
  <w:p w14:paraId="135E669F" w14:textId="77777777" w:rsidR="00407FBD" w:rsidRDefault="00407FBD">
    <w:pPr>
      <w:rPr>
        <w:rFonts w:ascii="Tahoma" w:hAnsi="Tahoma" w:cs="Tahoma"/>
        <w:i/>
        <w:iCs/>
        <w:sz w:val="12"/>
        <w:szCs w:val="12"/>
      </w:rPr>
    </w:pPr>
  </w:p>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D682E" w14:textId="77777777" w:rsidR="00F65F91" w:rsidRDefault="00F65F91" w:rsidP="00471ABB">
    <w:pPr>
      <w:pStyle w:val="Intestazione"/>
      <w:jc w:val="center"/>
    </w:pPr>
  </w:p>
  <w:p w14:paraId="3BCA04B4" w14:textId="5F03FC74" w:rsidR="00702CB4" w:rsidRDefault="00702CB4" w:rsidP="00BF09C5">
    <w:pPr>
      <w:pStyle w:val="Intestazione"/>
      <w:tabs>
        <w:tab w:val="left" w:pos="0"/>
      </w:tabs>
    </w:pPr>
    <w:r>
      <w:tab/>
    </w:r>
    <w:r w:rsidR="00BF09C5" w:rsidRPr="00B5601D">
      <w:rPr>
        <w:rFonts w:ascii="Times New Roman" w:hAnsi="Times New Roman" w:cs="Times New Roman"/>
        <w:b/>
        <w:bCs/>
      </w:rPr>
      <w:t xml:space="preserve">Allegato </w:t>
    </w:r>
    <w:r w:rsidR="002D53FC">
      <w:rPr>
        <w:rFonts w:ascii="Times New Roman" w:hAnsi="Times New Roman" w:cs="Times New Roman"/>
        <w:b/>
        <w:bCs/>
      </w:rPr>
      <w:t>C</w:t>
    </w:r>
    <w:r w:rsidR="00BF09C5" w:rsidRPr="005C1954">
      <w:rPr>
        <w:rFonts w:ascii="Times New Roman" w:hAnsi="Times New Roman" w:cs="Times New Roman"/>
      </w:rPr>
      <w:t xml:space="preserve"> –</w:t>
    </w:r>
    <w:r w:rsidR="00BF09C5">
      <w:rPr>
        <w:rFonts w:ascii="Times New Roman" w:hAnsi="Times New Roman" w:cs="Times New Roman"/>
      </w:rPr>
      <w:t xml:space="preserve"> </w:t>
    </w:r>
    <w:r w:rsidR="00BF09C5" w:rsidRPr="00BF09C5">
      <w:rPr>
        <w:rFonts w:ascii="Times New Roman" w:hAnsi="Times New Roman" w:cs="Times New Roman"/>
      </w:rPr>
      <w:t>Avviso di selezione rivolto al personale interno  finalizzato alla costituzione della Comunità di pratiche per l’apprendimento</w:t>
    </w:r>
    <w:r w:rsidR="00BF09C5">
      <w:rPr>
        <w:rFonts w:ascii="Times New Roman" w:hAnsi="Times New Roman" w:cs="Times New Roman"/>
      </w:rPr>
      <w:t xml:space="preserve"> (D.M. 66/2023)</w:t>
    </w:r>
  </w:p>
  <w:p w14:paraId="5A7EEFB1" w14:textId="15496590"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2873E4"/>
    <w:multiLevelType w:val="hybridMultilevel"/>
    <w:tmpl w:val="356A6B8C"/>
    <w:lvl w:ilvl="0" w:tplc="3B5E0AB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BAF1312"/>
    <w:multiLevelType w:val="hybridMultilevel"/>
    <w:tmpl w:val="42F2D130"/>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0"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12"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3"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16"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15"/>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5"/>
  </w:num>
  <w:num w:numId="8" w16cid:durableId="42023418">
    <w:abstractNumId w:val="10"/>
  </w:num>
  <w:num w:numId="9" w16cid:durableId="493305024">
    <w:abstractNumId w:val="13"/>
  </w:num>
  <w:num w:numId="10" w16cid:durableId="659042099">
    <w:abstractNumId w:val="11"/>
  </w:num>
  <w:num w:numId="11" w16cid:durableId="1391463760">
    <w:abstractNumId w:val="16"/>
  </w:num>
  <w:num w:numId="12" w16cid:durableId="1116949749">
    <w:abstractNumId w:val="7"/>
  </w:num>
  <w:num w:numId="13" w16cid:durableId="1400326441">
    <w:abstractNumId w:val="8"/>
  </w:num>
  <w:num w:numId="14" w16cid:durableId="1656184140">
    <w:abstractNumId w:val="9"/>
  </w:num>
  <w:num w:numId="15" w16cid:durableId="1931888050">
    <w:abstractNumId w:val="6"/>
  </w:num>
  <w:num w:numId="16" w16cid:durableId="618606163">
    <w:abstractNumId w:val="14"/>
  </w:num>
  <w:num w:numId="17" w16cid:durableId="10551301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5068"/>
    <w:rsid w:val="00025965"/>
    <w:rsid w:val="00026EB9"/>
    <w:rsid w:val="00036627"/>
    <w:rsid w:val="000529D2"/>
    <w:rsid w:val="00071DA2"/>
    <w:rsid w:val="0007338C"/>
    <w:rsid w:val="00076C74"/>
    <w:rsid w:val="00090087"/>
    <w:rsid w:val="00095133"/>
    <w:rsid w:val="000B0221"/>
    <w:rsid w:val="000F01FC"/>
    <w:rsid w:val="001019C6"/>
    <w:rsid w:val="00113B0F"/>
    <w:rsid w:val="001300BD"/>
    <w:rsid w:val="001325B8"/>
    <w:rsid w:val="00146B0E"/>
    <w:rsid w:val="001746E5"/>
    <w:rsid w:val="00190757"/>
    <w:rsid w:val="00192D38"/>
    <w:rsid w:val="001949F3"/>
    <w:rsid w:val="001C33A6"/>
    <w:rsid w:val="001D0D9D"/>
    <w:rsid w:val="001D77AA"/>
    <w:rsid w:val="002138A9"/>
    <w:rsid w:val="00245F7C"/>
    <w:rsid w:val="00251294"/>
    <w:rsid w:val="002554BE"/>
    <w:rsid w:val="00261E85"/>
    <w:rsid w:val="00262D1D"/>
    <w:rsid w:val="00274603"/>
    <w:rsid w:val="00277453"/>
    <w:rsid w:val="00294680"/>
    <w:rsid w:val="00297ABB"/>
    <w:rsid w:val="002C40A2"/>
    <w:rsid w:val="002C7AE9"/>
    <w:rsid w:val="002D33B3"/>
    <w:rsid w:val="002D3950"/>
    <w:rsid w:val="002D53FC"/>
    <w:rsid w:val="002F23C8"/>
    <w:rsid w:val="002F5387"/>
    <w:rsid w:val="003079DF"/>
    <w:rsid w:val="00323532"/>
    <w:rsid w:val="003535C7"/>
    <w:rsid w:val="003750D0"/>
    <w:rsid w:val="003B1106"/>
    <w:rsid w:val="003D6343"/>
    <w:rsid w:val="003E231D"/>
    <w:rsid w:val="003F06A9"/>
    <w:rsid w:val="00407FBD"/>
    <w:rsid w:val="004222E9"/>
    <w:rsid w:val="004307FC"/>
    <w:rsid w:val="00435CA6"/>
    <w:rsid w:val="00436A7D"/>
    <w:rsid w:val="0044522F"/>
    <w:rsid w:val="00446352"/>
    <w:rsid w:val="00454AD9"/>
    <w:rsid w:val="004633BE"/>
    <w:rsid w:val="00471ABB"/>
    <w:rsid w:val="00485B8D"/>
    <w:rsid w:val="00496A04"/>
    <w:rsid w:val="004A0E68"/>
    <w:rsid w:val="004A22F2"/>
    <w:rsid w:val="004E22EB"/>
    <w:rsid w:val="004E5AD5"/>
    <w:rsid w:val="004F551A"/>
    <w:rsid w:val="0050587E"/>
    <w:rsid w:val="00543856"/>
    <w:rsid w:val="00566520"/>
    <w:rsid w:val="0058037A"/>
    <w:rsid w:val="0059524C"/>
    <w:rsid w:val="005A2A1F"/>
    <w:rsid w:val="005A3759"/>
    <w:rsid w:val="005D5309"/>
    <w:rsid w:val="005F4352"/>
    <w:rsid w:val="006048E1"/>
    <w:rsid w:val="00611529"/>
    <w:rsid w:val="006404AF"/>
    <w:rsid w:val="00650D2A"/>
    <w:rsid w:val="006A3C9D"/>
    <w:rsid w:val="006A6562"/>
    <w:rsid w:val="006B0A43"/>
    <w:rsid w:val="006B23AD"/>
    <w:rsid w:val="006B3040"/>
    <w:rsid w:val="006C50C4"/>
    <w:rsid w:val="006D4F13"/>
    <w:rsid w:val="00702CB4"/>
    <w:rsid w:val="007039CC"/>
    <w:rsid w:val="007415B6"/>
    <w:rsid w:val="007511B0"/>
    <w:rsid w:val="007513CB"/>
    <w:rsid w:val="00757B2B"/>
    <w:rsid w:val="00765CB3"/>
    <w:rsid w:val="007A0415"/>
    <w:rsid w:val="007A0D88"/>
    <w:rsid w:val="00822C25"/>
    <w:rsid w:val="008965D2"/>
    <w:rsid w:val="008B4758"/>
    <w:rsid w:val="008B6CDB"/>
    <w:rsid w:val="008E1CD9"/>
    <w:rsid w:val="008F265D"/>
    <w:rsid w:val="0094789F"/>
    <w:rsid w:val="00950CA3"/>
    <w:rsid w:val="00977204"/>
    <w:rsid w:val="009B3A80"/>
    <w:rsid w:val="009C1FD4"/>
    <w:rsid w:val="009D5091"/>
    <w:rsid w:val="009E719B"/>
    <w:rsid w:val="00A236D3"/>
    <w:rsid w:val="00A33129"/>
    <w:rsid w:val="00A800BC"/>
    <w:rsid w:val="00AA6F84"/>
    <w:rsid w:val="00AB0E25"/>
    <w:rsid w:val="00AB60AC"/>
    <w:rsid w:val="00AB6627"/>
    <w:rsid w:val="00AE0660"/>
    <w:rsid w:val="00B11495"/>
    <w:rsid w:val="00B13E95"/>
    <w:rsid w:val="00BB1B7A"/>
    <w:rsid w:val="00BB2560"/>
    <w:rsid w:val="00BB527B"/>
    <w:rsid w:val="00BE015C"/>
    <w:rsid w:val="00BF09C5"/>
    <w:rsid w:val="00C027B0"/>
    <w:rsid w:val="00C05078"/>
    <w:rsid w:val="00C123A8"/>
    <w:rsid w:val="00C3023F"/>
    <w:rsid w:val="00C45750"/>
    <w:rsid w:val="00C46055"/>
    <w:rsid w:val="00C70FE9"/>
    <w:rsid w:val="00C86727"/>
    <w:rsid w:val="00C876E1"/>
    <w:rsid w:val="00C90950"/>
    <w:rsid w:val="00CB5D57"/>
    <w:rsid w:val="00CC7970"/>
    <w:rsid w:val="00CE5371"/>
    <w:rsid w:val="00CF6398"/>
    <w:rsid w:val="00D210C5"/>
    <w:rsid w:val="00D21869"/>
    <w:rsid w:val="00D32119"/>
    <w:rsid w:val="00D560C6"/>
    <w:rsid w:val="00D57883"/>
    <w:rsid w:val="00D87FA6"/>
    <w:rsid w:val="00D930E1"/>
    <w:rsid w:val="00DC7D46"/>
    <w:rsid w:val="00DD34AD"/>
    <w:rsid w:val="00DE6D65"/>
    <w:rsid w:val="00E0665B"/>
    <w:rsid w:val="00E41D02"/>
    <w:rsid w:val="00E43C55"/>
    <w:rsid w:val="00E45C11"/>
    <w:rsid w:val="00E505F9"/>
    <w:rsid w:val="00E61DC3"/>
    <w:rsid w:val="00E80851"/>
    <w:rsid w:val="00E955AF"/>
    <w:rsid w:val="00F16B4D"/>
    <w:rsid w:val="00F21A3E"/>
    <w:rsid w:val="00F47993"/>
    <w:rsid w:val="00F65F91"/>
    <w:rsid w:val="00F93079"/>
    <w:rsid w:val="00FA3402"/>
    <w:rsid w:val="00FA3D2E"/>
    <w:rsid w:val="00FA56CE"/>
    <w:rsid w:val="00FB61D9"/>
    <w:rsid w:val="00FC19A6"/>
    <w:rsid w:val="00FD2D64"/>
    <w:rsid w:val="00FD55CC"/>
    <w:rsid w:val="00FE1EDE"/>
    <w:rsid w:val="00FE3C3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uiPriority w:val="1"/>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table" w:customStyle="1" w:styleId="TableNormal">
    <w:name w:val="Table Normal"/>
    <w:uiPriority w:val="2"/>
    <w:semiHidden/>
    <w:qFormat/>
    <w:rsid w:val="00192D38"/>
    <w:pPr>
      <w:widowControl w:val="0"/>
      <w:autoSpaceDE w:val="0"/>
      <w:autoSpaceDN w:val="0"/>
    </w:pPr>
    <w:rPr>
      <w:rFonts w:eastAsia="Calibri"/>
      <w:sz w:val="22"/>
      <w:szCs w:val="22"/>
      <w:lang w:val="en-US" w:eastAsia="en-US"/>
    </w:rPr>
    <w:tblPr>
      <w:tblCellMar>
        <w:top w:w="0" w:type="dxa"/>
        <w:left w:w="0" w:type="dxa"/>
        <w:bottom w:w="0" w:type="dxa"/>
        <w:right w:w="0" w:type="dxa"/>
      </w:tblCellMar>
    </w:tblPr>
  </w:style>
  <w:style w:type="paragraph" w:customStyle="1" w:styleId="Comma">
    <w:name w:val="Comma"/>
    <w:basedOn w:val="Paragrafoelenco"/>
    <w:link w:val="CommaCarattere"/>
    <w:qFormat/>
    <w:rsid w:val="00BF09C5"/>
    <w:pPr>
      <w:widowControl/>
      <w:numPr>
        <w:numId w:val="14"/>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1"/>
    <w:rsid w:val="00BF09C5"/>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BF09C5"/>
    <w:rPr>
      <w:rFonts w:asciiTheme="minorHAnsi" w:eastAsiaTheme="minorHAnsi" w:hAnsiTheme="minorHAnsi" w:cstheme="minorBidi"/>
      <w:kern w:val="1"/>
      <w:sz w:val="22"/>
      <w:szCs w:val="22"/>
      <w:lang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3830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Floriana Vinci</cp:lastModifiedBy>
  <cp:revision>53</cp:revision>
  <cp:lastPrinted>2024-03-01T19:23:00Z</cp:lastPrinted>
  <dcterms:created xsi:type="dcterms:W3CDTF">2022-12-23T12:05:00Z</dcterms:created>
  <dcterms:modified xsi:type="dcterms:W3CDTF">2024-07-14T11:04:00Z</dcterms:modified>
</cp:coreProperties>
</file>